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 xml:space="preserve">Staff Mobility </w:t>
      </w:r>
      <w:proofErr w:type="gramStart"/>
      <w:r w:rsidRPr="001C5CC2">
        <w:rPr>
          <w:rFonts w:ascii="Verdana" w:hAnsi="Verdana" w:cs="Arial"/>
          <w:b/>
          <w:color w:val="002060"/>
          <w:sz w:val="36"/>
          <w:szCs w:val="36"/>
          <w:lang w:val="en-GB"/>
        </w:rPr>
        <w:t>For</w:t>
      </w:r>
      <w:proofErr w:type="gramEnd"/>
      <w:r w:rsidRPr="001C5CC2">
        <w:rPr>
          <w:rFonts w:ascii="Verdana" w:hAnsi="Verdana" w:cs="Arial"/>
          <w:b/>
          <w:color w:val="002060"/>
          <w:sz w:val="36"/>
          <w:szCs w:val="36"/>
          <w:lang w:val="en-GB"/>
        </w:rPr>
        <w:t xml:space="preserve"> Teaching</w:t>
      </w:r>
      <w:r w:rsidR="00AA696D">
        <w:rPr>
          <w:rStyle w:val="EndnoteReference"/>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77777777" w:rsidR="00252D45" w:rsidRPr="00490F95" w:rsidRDefault="00252D45" w:rsidP="00B223B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14:paraId="2D8D8A40" w14:textId="77777777" w:rsidR="00490F95" w:rsidRDefault="00490F95" w:rsidP="00B223B0">
      <w:pPr>
        <w:pStyle w:val="CommentText"/>
        <w:tabs>
          <w:tab w:val="left" w:pos="2552"/>
          <w:tab w:val="left" w:pos="3686"/>
          <w:tab w:val="left" w:pos="5954"/>
        </w:tabs>
        <w:spacing w:after="0"/>
        <w:rPr>
          <w:rFonts w:ascii="Verdana" w:hAnsi="Verdana" w:cs="Calibri"/>
          <w:lang w:val="en-GB"/>
        </w:rPr>
      </w:pPr>
    </w:p>
    <w:p w14:paraId="05D39490" w14:textId="7D999A8E" w:rsidR="00252D45" w:rsidRDefault="00252D45" w:rsidP="00B223B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201"/>
        <w:gridCol w:w="2172"/>
        <w:gridCol w:w="2207"/>
        <w:gridCol w:w="2198"/>
      </w:tblGrid>
      <w:tr w:rsidR="001B0BB8" w:rsidRPr="007673FA" w14:paraId="56E939D3" w14:textId="77777777" w:rsidTr="00107B17">
        <w:trPr>
          <w:trHeight w:val="334"/>
        </w:trPr>
        <w:tc>
          <w:tcPr>
            <w:tcW w:w="223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2232"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107B17">
        <w:trPr>
          <w:trHeight w:val="412"/>
        </w:trPr>
        <w:tc>
          <w:tcPr>
            <w:tcW w:w="223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EndnoteReference"/>
                <w:rFonts w:ascii="Verdana" w:hAnsi="Verdana" w:cs="Arial"/>
                <w:sz w:val="20"/>
                <w:lang w:val="en-GB"/>
              </w:rPr>
              <w:endnoteReference w:id="2"/>
            </w:r>
          </w:p>
        </w:tc>
        <w:tc>
          <w:tcPr>
            <w:tcW w:w="2232"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EndnoteReference"/>
                <w:rFonts w:ascii="Verdana" w:hAnsi="Verdana" w:cs="Arial"/>
                <w:sz w:val="20"/>
                <w:lang w:val="en-GB"/>
              </w:rPr>
              <w:endnoteReference w:id="3"/>
            </w:r>
          </w:p>
        </w:tc>
        <w:tc>
          <w:tcPr>
            <w:tcW w:w="2232"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107B17">
        <w:tc>
          <w:tcPr>
            <w:tcW w:w="2232" w:type="dxa"/>
            <w:shd w:val="clear" w:color="auto" w:fill="FFFFFF"/>
          </w:tcPr>
          <w:p w14:paraId="56E939D9" w14:textId="77777777" w:rsidR="001903D7" w:rsidRPr="007673FA" w:rsidRDefault="00DF7065" w:rsidP="00B223B0">
            <w:pPr>
              <w:shd w:val="clear" w:color="auto" w:fill="FFFFFF"/>
              <w:spacing w:after="120"/>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14:paraId="56E939DC"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proofErr w:type="gramStart"/>
            <w:r w:rsidRPr="007673FA">
              <w:rPr>
                <w:rFonts w:ascii="Verdana" w:hAnsi="Verdana" w:cs="Arial"/>
                <w:color w:val="002060"/>
                <w:sz w:val="20"/>
                <w:lang w:val="en-GB"/>
              </w:rPr>
              <w:t>20../</w:t>
            </w:r>
            <w:proofErr w:type="gramEnd"/>
            <w:r w:rsidRPr="007673FA">
              <w:rPr>
                <w:rFonts w:ascii="Verdana" w:hAnsi="Verdana" w:cs="Arial"/>
                <w:color w:val="002060"/>
                <w:sz w:val="20"/>
                <w:lang w:val="en-GB"/>
              </w:rPr>
              <w:t>20..</w:t>
            </w:r>
          </w:p>
        </w:tc>
      </w:tr>
      <w:tr w:rsidR="0081766A" w:rsidRPr="007673FA" w14:paraId="56E939E2" w14:textId="77777777" w:rsidTr="008F3AC1">
        <w:tc>
          <w:tcPr>
            <w:tcW w:w="2232" w:type="dxa"/>
            <w:shd w:val="clear" w:color="auto" w:fill="FFFFFF"/>
          </w:tcPr>
          <w:p w14:paraId="56E939DE" w14:textId="77777777"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EndnoteReference"/>
          <w:rFonts w:ascii="Verdana" w:hAnsi="Verdana" w:cs="Arial"/>
          <w:b/>
          <w:color w:val="002060"/>
          <w:szCs w:val="24"/>
          <w:lang w:val="is-IS"/>
        </w:rPr>
        <w:endnoteReference w:id="4"/>
      </w:r>
      <w:bookmarkStart w:id="0" w:name="_GoBack"/>
      <w:bookmarkEnd w:id="0"/>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191"/>
        <w:gridCol w:w="2163"/>
        <w:gridCol w:w="2228"/>
        <w:gridCol w:w="2190"/>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EndnoteReference"/>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EndnoteReference"/>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 xml:space="preserve">Contact </w:t>
            </w:r>
            <w:proofErr w:type="spellStart"/>
            <w:r w:rsidRPr="005E466D">
              <w:rPr>
                <w:rFonts w:ascii="Verdana" w:hAnsi="Verdana" w:cs="Arial"/>
                <w:sz w:val="20"/>
                <w:lang w:val="fr-BE"/>
              </w:rPr>
              <w:t>person</w:t>
            </w:r>
            <w:proofErr w:type="spellEnd"/>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FB0519"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FB0519"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197"/>
        <w:gridCol w:w="2209"/>
        <w:gridCol w:w="2267"/>
        <w:gridCol w:w="2099"/>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 xml:space="preserve">Contact </w:t>
            </w:r>
            <w:proofErr w:type="spellStart"/>
            <w:r w:rsidRPr="00782942">
              <w:rPr>
                <w:rFonts w:ascii="Verdana" w:hAnsi="Verdana" w:cs="Arial"/>
                <w:sz w:val="20"/>
                <w:lang w:val="fr-BE"/>
              </w:rPr>
              <w:t>person</w:t>
            </w:r>
            <w:proofErr w:type="spellEnd"/>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Heading4"/>
        <w:keepNext w:val="0"/>
        <w:numPr>
          <w:ilvl w:val="0"/>
          <w:numId w:val="0"/>
        </w:numPr>
        <w:jc w:val="left"/>
        <w:rPr>
          <w:rFonts w:ascii="Verdana" w:hAnsi="Verdana" w:cs="Arial"/>
          <w:sz w:val="20"/>
          <w:lang w:val="fr-BE"/>
        </w:rPr>
      </w:pPr>
    </w:p>
    <w:p w14:paraId="56E93A1E" w14:textId="0F7E9235" w:rsidR="007967A9" w:rsidRDefault="007967A9" w:rsidP="007967A9">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EndnoteReference"/>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EndnoteReference"/>
          <w:rFonts w:ascii="Verdana" w:hAnsi="Verdana" w:cs="Calibri"/>
          <w:lang w:val="en-GB"/>
        </w:rPr>
        <w:endnoteReference w:id="8"/>
      </w:r>
      <w:r w:rsidRPr="00490F95">
        <w:rPr>
          <w:rFonts w:ascii="Verdana" w:hAnsi="Verdana" w:cs="Calibri"/>
          <w:lang w:val="en-GB"/>
        </w:rPr>
        <w:t>: …………………</w:t>
      </w:r>
    </w:p>
    <w:p w14:paraId="63DFBEF5" w14:textId="38DC3093" w:rsidR="00466BFF" w:rsidRPr="00490F95" w:rsidRDefault="00466BFF" w:rsidP="005A1D32">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800D27" w14:paraId="56E93A2E" w14:textId="77777777" w:rsidTr="00107B17">
        <w:trPr>
          <w:jc w:val="center"/>
        </w:trPr>
        <w:tc>
          <w:tcPr>
            <w:tcW w:w="8763" w:type="dxa"/>
            <w:shd w:val="clear" w:color="auto" w:fill="FFFFFF"/>
            <w:hideMark/>
          </w:tcPr>
          <w:p w14:paraId="56E93A29" w14:textId="77777777"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800D27"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800D27" w14:paraId="56E93A3B" w14:textId="77777777" w:rsidTr="00107B17">
        <w:trPr>
          <w:jc w:val="center"/>
        </w:trPr>
        <w:tc>
          <w:tcPr>
            <w:tcW w:w="8763" w:type="dxa"/>
            <w:shd w:val="clear" w:color="auto" w:fill="FFFFFF"/>
            <w:hideMark/>
          </w:tcPr>
          <w:p w14:paraId="56E93A37" w14:textId="77777777"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800D27"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lastRenderedPageBreak/>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EndnoteReference"/>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EndnoteReference"/>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1"/>
      <w:footerReference w:type="default" r:id="rId12"/>
      <w:headerReference w:type="first" r:id="rId13"/>
      <w:footerReference w:type="first" r:id="rId14"/>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78E1C" w14:textId="77777777" w:rsidR="00FB0519" w:rsidRDefault="00FB0519">
      <w:r>
        <w:separator/>
      </w:r>
    </w:p>
  </w:endnote>
  <w:endnote w:type="continuationSeparator" w:id="0">
    <w:p w14:paraId="3B93BE60" w14:textId="77777777" w:rsidR="00FB0519" w:rsidRDefault="00FB0519">
      <w:r>
        <w:continuationSeparator/>
      </w:r>
    </w:p>
  </w:endnote>
  <w:endnote w:id="1">
    <w:p w14:paraId="4F265B3F" w14:textId="77777777" w:rsidR="0010613D" w:rsidRDefault="00AA696D" w:rsidP="00AA696D">
      <w:pPr>
        <w:pStyle w:val="EndnoteText"/>
        <w:spacing w:after="120"/>
        <w:rPr>
          <w:rFonts w:ascii="Verdana" w:hAnsi="Verdana"/>
          <w:sz w:val="16"/>
          <w:szCs w:val="16"/>
          <w:lang w:val="en-GB"/>
        </w:rPr>
      </w:pPr>
      <w:r w:rsidRPr="001C5CC2">
        <w:rPr>
          <w:rStyle w:val="EndnoteReference"/>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EndnoteText"/>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EndnoteText"/>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EndnoteText"/>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EndnoteText"/>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EndnoteText"/>
        <w:spacing w:after="0"/>
        <w:ind w:left="714"/>
        <w:rPr>
          <w:rFonts w:ascii="Verdana" w:hAnsi="Verdana"/>
          <w:sz w:val="16"/>
          <w:szCs w:val="16"/>
          <w:lang w:val="en-GB"/>
        </w:rPr>
      </w:pPr>
    </w:p>
  </w:endnote>
  <w:endnote w:id="2">
    <w:p w14:paraId="56E93A66" w14:textId="6C4DC342"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public or private organisation active in the labour market or in the fields of education, training and 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
  </w:endnote>
  <w:endnote w:id="5">
    <w:p w14:paraId="5923D6CA" w14:textId="4F12E9CC" w:rsidR="00A568F8" w:rsidRPr="002F549E" w:rsidRDefault="00A568F8"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yperlink"/>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yperlink"/>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yperlink"/>
            <w:rFonts w:ascii="Verdana" w:hAnsi="Verdana"/>
            <w:sz w:val="16"/>
            <w:szCs w:val="16"/>
            <w:lang w:val="en-GB"/>
          </w:rPr>
          <w:t>http://ec.europa.eu/education/tools/isced-f_en.htm</w:t>
        </w:r>
      </w:hyperlink>
      <w:r w:rsidR="00252FF1" w:rsidRPr="002F549E">
        <w:rPr>
          <w:rStyle w:val="Hyperlink"/>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EndnoteText"/>
        <w:rPr>
          <w:rFonts w:ascii="Verdana" w:hAnsi="Verdana" w:cs="Calibri"/>
          <w:sz w:val="16"/>
          <w:szCs w:val="16"/>
          <w:lang w:val="en-GB"/>
        </w:rPr>
      </w:pPr>
      <w:r>
        <w:rPr>
          <w:rStyle w:val="EndnoteReference"/>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EndnoteText"/>
        <w:spacing w:after="100"/>
        <w:rPr>
          <w:rFonts w:ascii="Verdana" w:hAnsi="Verdana" w:cs="Calibri"/>
          <w:color w:val="FF0000"/>
          <w:sz w:val="18"/>
          <w:szCs w:val="18"/>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937177"/>
      <w:docPartObj>
        <w:docPartGallery w:val="Page Numbers (Bottom of Page)"/>
        <w:docPartUnique/>
      </w:docPartObj>
    </w:sdtPr>
    <w:sdtEndPr>
      <w:rPr>
        <w:noProof/>
      </w:rPr>
    </w:sdtEndPr>
    <w:sdtContent>
      <w:p w14:paraId="6FA9FEDC" w14:textId="7A0C6064" w:rsidR="0081766A" w:rsidRDefault="0081766A">
        <w:pPr>
          <w:pStyle w:val="Footer"/>
          <w:jc w:val="center"/>
        </w:pPr>
        <w:r>
          <w:fldChar w:fldCharType="begin"/>
        </w:r>
        <w:r>
          <w:instrText xml:space="preserve"> PAGE   \* MERGEFORMAT </w:instrText>
        </w:r>
        <w:r>
          <w:fldChar w:fldCharType="separate"/>
        </w:r>
        <w:r w:rsidR="00A30777">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3A60" w14:textId="77777777" w:rsidR="005655B4" w:rsidRDefault="005655B4">
    <w:pPr>
      <w:pStyle w:val="Footer"/>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993E9" w14:textId="77777777" w:rsidR="00FB0519" w:rsidRDefault="00FB0519">
      <w:r>
        <w:separator/>
      </w:r>
    </w:p>
  </w:footnote>
  <w:footnote w:type="continuationSeparator" w:id="0">
    <w:p w14:paraId="34883455" w14:textId="77777777" w:rsidR="00FB0519" w:rsidRDefault="00FB0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49C8AFDA"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w:drawing>
              <wp:anchor distT="0" distB="0" distL="114300" distR="114300" simplePos="0" relativeHeight="251658240" behindDoc="0" locked="0" layoutInCell="1" allowOverlap="1" wp14:anchorId="56E93A64" wp14:editId="759245B2">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330F0C92" w:rsidR="00506408" w:rsidRPr="00B6735A" w:rsidRDefault="006649F3" w:rsidP="00084A0C">
    <w:pPr>
      <w:pStyle w:val="Header"/>
      <w:tabs>
        <w:tab w:val="clear" w:pos="8306"/>
      </w:tabs>
      <w:spacing w:after="0"/>
      <w:ind w:right="-743"/>
      <w:rPr>
        <w:sz w:val="16"/>
        <w:szCs w:val="16"/>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6E93A62" wp14:editId="67067A98">
              <wp:simplePos x="0" y="0"/>
              <wp:positionH relativeFrom="column">
                <wp:posOffset>4472940</wp:posOffset>
              </wp:positionH>
              <wp:positionV relativeFrom="paragraph">
                <wp:posOffset>-513080</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93A62" id="_x0000_t202" coordsize="21600,21600" o:spt="202" path="m,l,21600r21600,l21600,xe">
              <v:stroke joinstyle="miter"/>
              <v:path gradientshapeok="t" o:connecttype="rect"/>
            </v:shapetype>
            <v:shape id="Text Box 7" o:spid="_x0000_s1026" type="#_x0000_t202" style="position:absolute;left:0;text-align:left;margin-left:352.2pt;margin-top:-40.4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3A5F"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49F3"/>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11EC"/>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2460"/>
    <w:rsid w:val="00F929C1"/>
    <w:rsid w:val="00F97CFF"/>
    <w:rsid w:val="00FA1EB3"/>
    <w:rsid w:val="00FA5173"/>
    <w:rsid w:val="00FA7449"/>
    <w:rsid w:val="00FB0346"/>
    <w:rsid w:val="00FB0519"/>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E939CB"/>
  <w15:docId w15:val="{C8202761-315A-4655-8584-36134F617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heading 1" w:qFormat="1"/>
    <w:lsdException w:name="heading 2"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fd06d9f-862c-4359-9a69-c66ff689f26a">2018</Year>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2.xml><?xml version="1.0" encoding="utf-8"?>
<ds:datastoreItem xmlns:ds="http://schemas.openxmlformats.org/officeDocument/2006/customXml" ds:itemID="{70374B0E-50DB-46DA-A69E-4E278AAC3007}">
  <ds:schemaRefs>
    <ds:schemaRef ds:uri="http://schemas.microsoft.com/office/2006/metadata/properties"/>
    <ds:schemaRef ds:uri="http://schemas.microsoft.com/office/infopath/2007/PartnerControls"/>
    <ds:schemaRef ds:uri="cfd06d9f-862c-4359-9a69-c66ff689f26a"/>
  </ds:schemaRefs>
</ds:datastoreItem>
</file>

<file path=customXml/itemProps3.xml><?xml version="1.0" encoding="utf-8"?>
<ds:datastoreItem xmlns:ds="http://schemas.openxmlformats.org/officeDocument/2006/customXml" ds:itemID="{64BE693A-5FF6-408C-8B1A-4838AA089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9B563-7709-4DE7-9E8E-5684B725E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436</Words>
  <Characters>2487</Characters>
  <Application>Microsoft Office Word</Application>
  <DocSecurity>0</DocSecurity>
  <PresentationFormat>Microsoft Word 11.0</PresentationFormat>
  <Lines>20</Lines>
  <Paragraphs>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2918</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keywords>EL4</cp:keywords>
  <cp:lastModifiedBy>Dijana Stilinović</cp:lastModifiedBy>
  <cp:revision>3</cp:revision>
  <cp:lastPrinted>2018-03-16T17:29:00Z</cp:lastPrinted>
  <dcterms:created xsi:type="dcterms:W3CDTF">2018-05-02T10:56:00Z</dcterms:created>
  <dcterms:modified xsi:type="dcterms:W3CDTF">2018-05-02T10:57:00Z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