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A2C94" w14:textId="3F95B2F6" w:rsidR="004C3561" w:rsidRDefault="004C3561" w:rsidP="007061F0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7061F0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0AA13AFF" w14:textId="2C20BE9D" w:rsidR="00D97FE7" w:rsidRPr="00F550D9" w:rsidRDefault="00D97FE7" w:rsidP="00D97FE7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activity: from </w:t>
      </w:r>
      <w:r w:rsidRPr="00F550D9">
        <w:rPr>
          <w:rFonts w:ascii="Verdana" w:hAnsi="Verdana" w:cs="Calibri"/>
          <w:i/>
          <w:lang w:val="en-GB"/>
        </w:rPr>
        <w:t>[day/month/year]</w:t>
      </w:r>
      <w:r w:rsidRPr="00F550D9">
        <w:rPr>
          <w:rFonts w:ascii="Verdana" w:hAnsi="Verdana" w:cs="Calibri"/>
          <w:lang w:val="en-GB"/>
        </w:rPr>
        <w:tab/>
        <w:t xml:space="preserve">till </w:t>
      </w:r>
      <w:r w:rsidRPr="00F550D9">
        <w:rPr>
          <w:rFonts w:ascii="Verdana" w:hAnsi="Verdana" w:cs="Calibri"/>
          <w:i/>
          <w:lang w:val="en-GB"/>
        </w:rPr>
        <w:t>[day/month/year]</w:t>
      </w:r>
    </w:p>
    <w:p w14:paraId="5D72C547" w14:textId="56AA9976" w:rsidR="00887CE1" w:rsidRDefault="00D97FE7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204A7A">
        <w:rPr>
          <w:rFonts w:ascii="Verdana" w:hAnsi="Verdana" w:cs="Calibri"/>
          <w:lang w:val="en-GB"/>
        </w:rPr>
        <w:t xml:space="preserve">Duration (days) – excluding travel days: …………………. </w:t>
      </w:r>
      <w:bookmarkStart w:id="0" w:name="_GoBack"/>
      <w:bookmarkEnd w:id="0"/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0"/>
        <w:gridCol w:w="2170"/>
        <w:gridCol w:w="2278"/>
        <w:gridCol w:w="2124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</w:t>
            </w:r>
            <w:proofErr w:type="gramEnd"/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</w:t>
            </w:r>
          </w:p>
        </w:tc>
      </w:tr>
      <w:tr w:rsidR="00CC707F" w:rsidRPr="007673FA" w14:paraId="5D72C55C" w14:textId="77777777" w:rsidTr="004A0549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48046B76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E02718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EndnoteReference"/>
          <w:rFonts w:ascii="Verdana" w:hAnsi="Verdana" w:cs="Arial"/>
          <w:b/>
          <w:color w:val="002060"/>
          <w:szCs w:val="24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1"/>
        <w:gridCol w:w="2159"/>
        <w:gridCol w:w="2304"/>
        <w:gridCol w:w="2118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3D0705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526FE9">
        <w:tc>
          <w:tcPr>
            <w:tcW w:w="2232" w:type="dxa"/>
            <w:shd w:val="clear" w:color="auto" w:fill="FFFFFF"/>
          </w:tcPr>
          <w:p w14:paraId="5D72C590" w14:textId="57D2D1FD" w:rsidR="00377526" w:rsidRPr="00B244A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fr-BE"/>
              </w:rPr>
            </w:pP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B244AD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fr-BE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57250A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57250A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6" w14:textId="77777777" w:rsidR="00967A21" w:rsidRPr="00E2199B" w:rsidRDefault="00967A21" w:rsidP="00967A21">
      <w:pPr>
        <w:pStyle w:val="Text4"/>
        <w:pBdr>
          <w:bottom w:val="single" w:sz="6" w:space="1" w:color="auto"/>
        </w:pBdr>
        <w:ind w:left="0"/>
        <w:rPr>
          <w:lang w:val="en-GB"/>
        </w:rPr>
      </w:pPr>
    </w:p>
    <w:p w14:paraId="5D72C597" w14:textId="77777777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B488B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202EC2" w:rsidRPr="00CB488B" w14:paraId="4C5013E5" w14:textId="77777777" w:rsidTr="007E5D32">
        <w:trPr>
          <w:jc w:val="center"/>
        </w:trPr>
        <w:tc>
          <w:tcPr>
            <w:tcW w:w="8763" w:type="dxa"/>
            <w:shd w:val="clear" w:color="auto" w:fill="FFFFFF"/>
          </w:tcPr>
          <w:p w14:paraId="4B8D84FB" w14:textId="0C93709C" w:rsidR="00AC44B1" w:rsidRPr="00AC44B1" w:rsidRDefault="00AC44B1" w:rsidP="00AC44B1">
            <w:pPr>
              <w:spacing w:after="0"/>
              <w:jc w:val="left"/>
              <w:rPr>
                <w:rFonts w:ascii="Verdana" w:hAnsi="Verdana" w:cs="Calibri"/>
                <w:b/>
                <w:sz w:val="20"/>
                <w:lang w:val="en-GB"/>
              </w:rPr>
            </w:pPr>
            <w:r w:rsidRPr="007550F5">
              <w:rPr>
                <w:rFonts w:ascii="Verdana" w:hAnsi="Verdana" w:cs="Calibri"/>
                <w:b/>
                <w:sz w:val="20"/>
                <w:lang w:val="en-GB"/>
              </w:rPr>
              <w:t xml:space="preserve">Training activity to develop pedagogical and/or curriculum design skills: Yes </w:t>
            </w:r>
            <w:r w:rsidRPr="007550F5">
              <w:rPr>
                <w:rFonts w:ascii="MS Gothic" w:eastAsia="MS Gothic" w:hAnsi="MS Gothic" w:cs="MS Gothic"/>
                <w:b/>
                <w:sz w:val="20"/>
                <w:lang w:val="en-GB"/>
              </w:rPr>
              <w:t>☐</w:t>
            </w:r>
            <w:r w:rsidRPr="00F378F8">
              <w:rPr>
                <w:rFonts w:ascii="Verdana" w:hAnsi="Verdana" w:cs="Calibri"/>
                <w:b/>
                <w:sz w:val="20"/>
                <w:lang w:val="en-GB"/>
              </w:rPr>
              <w:t xml:space="preserve">   No </w:t>
            </w:r>
            <w:r w:rsidRPr="00F378F8">
              <w:rPr>
                <w:rFonts w:ascii="MS Gothic" w:eastAsia="MS Gothic" w:hAnsi="MS Gothic" w:cs="MS Gothic"/>
                <w:b/>
                <w:sz w:val="20"/>
                <w:lang w:val="en-GB"/>
              </w:rPr>
              <w:t>☐</w:t>
            </w:r>
            <w:r w:rsidRPr="00AC44B1">
              <w:rPr>
                <w:rFonts w:ascii="Verdana" w:hAnsi="Verdana" w:cs="Calibri"/>
                <w:b/>
                <w:sz w:val="20"/>
                <w:lang w:val="en-GB"/>
              </w:rPr>
              <w:t xml:space="preserve">   </w:t>
            </w:r>
            <w:r w:rsidR="00383DB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AC44B1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</w:p>
          <w:p w14:paraId="3375E146" w14:textId="77777777" w:rsidR="00202EC2" w:rsidRDefault="00202EC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B488B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B488B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B488B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1AA1BC2D" w14:textId="3E83376E" w:rsidR="008F1CA2" w:rsidRDefault="00377526" w:rsidP="00F378F8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1F0649D9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3AC3E5D1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CB488B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0F53B564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 w:rsidR="00842285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04FBF952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  <w:r w:rsidR="004112B5">
              <w:rPr>
                <w:rFonts w:ascii="Verdana" w:hAnsi="Verdana" w:cs="Calibri"/>
                <w:b/>
                <w:sz w:val="20"/>
                <w:lang w:val="en-GB"/>
              </w:rPr>
              <w:t>/enterprise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F78B2" w14:textId="77777777" w:rsidR="0057250A" w:rsidRDefault="0057250A">
      <w:r>
        <w:separator/>
      </w:r>
    </w:p>
  </w:endnote>
  <w:endnote w:type="continuationSeparator" w:id="0">
    <w:p w14:paraId="74603905" w14:textId="77777777" w:rsidR="0057250A" w:rsidRDefault="0057250A">
      <w:r>
        <w:continuationSeparator/>
      </w:r>
    </w:p>
  </w:endnote>
  <w:endnote w:id="1">
    <w:p w14:paraId="2B08B470" w14:textId="74430D65" w:rsidR="007550F5" w:rsidRDefault="00D97FE7" w:rsidP="007550F5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4974AC">
        <w:rPr>
          <w:rFonts w:ascii="Verdana" w:hAnsi="Verdana"/>
          <w:sz w:val="16"/>
          <w:szCs w:val="16"/>
          <w:lang w:val="en-GB"/>
        </w:rPr>
        <w:t xml:space="preserve"> Adaptations of this template:</w:t>
      </w:r>
    </w:p>
    <w:p w14:paraId="155788FE" w14:textId="77777777" w:rsidR="007550F5" w:rsidRDefault="00D97FE7" w:rsidP="00F378F8">
      <w:pPr>
        <w:pStyle w:val="EndnoteText"/>
        <w:numPr>
          <w:ilvl w:val="0"/>
          <w:numId w:val="46"/>
        </w:numPr>
        <w:spacing w:after="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630157A9" w14:textId="5FD3693B" w:rsidR="00842285" w:rsidRPr="002A2E71" w:rsidRDefault="00842285" w:rsidP="00F378F8">
      <w:pPr>
        <w:pStyle w:val="EndnoteText"/>
        <w:numPr>
          <w:ilvl w:val="0"/>
          <w:numId w:val="46"/>
        </w:numPr>
        <w:spacing w:after="0"/>
        <w:rPr>
          <w:rFonts w:ascii="Verdana" w:hAnsi="Verdana"/>
          <w:sz w:val="16"/>
          <w:szCs w:val="16"/>
          <w:lang w:val="en-GB"/>
        </w:rPr>
      </w:pPr>
      <w:r w:rsidRPr="00CB488B">
        <w:rPr>
          <w:rFonts w:ascii="Verdana" w:hAnsi="Verdana" w:cs="Calibri"/>
          <w:sz w:val="16"/>
          <w:szCs w:val="16"/>
          <w:lang w:val="en-GB"/>
        </w:rPr>
        <w:t xml:space="preserve">In the case of </w:t>
      </w:r>
      <w:r w:rsidRPr="00CB488B">
        <w:rPr>
          <w:rFonts w:ascii="Verdana" w:hAnsi="Verdana" w:cs="Calibri"/>
          <w:b/>
          <w:sz w:val="16"/>
          <w:szCs w:val="16"/>
          <w:lang w:val="en-GB"/>
        </w:rPr>
        <w:t>mobility between Programme and Partner Countries</w:t>
      </w:r>
      <w:r w:rsidRPr="00CB488B">
        <w:rPr>
          <w:rFonts w:ascii="Verdana" w:hAnsi="Verdana" w:cs="Calibri"/>
          <w:sz w:val="16"/>
          <w:szCs w:val="16"/>
          <w:lang w:val="en-GB"/>
        </w:rPr>
        <w:t xml:space="preserve">, this agreement must be always signed by the staff member, the Programme Country HEI as beneficiary and the Partner Country HEI as sending or receiving organisation. </w:t>
      </w:r>
      <w:r w:rsidR="00383DB8" w:rsidRPr="00CB488B">
        <w:rPr>
          <w:rFonts w:ascii="Verdana" w:hAnsi="Verdana" w:cs="Calibri"/>
          <w:sz w:val="16"/>
          <w:szCs w:val="16"/>
          <w:lang w:val="en-GB"/>
        </w:rPr>
        <w:t>I</w:t>
      </w:r>
      <w:r w:rsidRPr="00CB488B">
        <w:rPr>
          <w:rFonts w:ascii="Verdana" w:hAnsi="Verdana" w:cs="Calibri"/>
          <w:sz w:val="16"/>
          <w:szCs w:val="16"/>
          <w:lang w:val="en-GB"/>
        </w:rPr>
        <w:t xml:space="preserve">n case </w:t>
      </w:r>
      <w:r w:rsidRPr="00F378F8">
        <w:rPr>
          <w:rFonts w:ascii="Verdana" w:hAnsi="Verdana" w:cs="Calibri"/>
          <w:sz w:val="16"/>
          <w:szCs w:val="16"/>
          <w:lang w:val="en-GB"/>
        </w:rPr>
        <w:t xml:space="preserve">of </w:t>
      </w:r>
      <w:r w:rsidRPr="00F378F8">
        <w:rPr>
          <w:rFonts w:ascii="Verdana" w:hAnsi="Verdana"/>
          <w:sz w:val="16"/>
          <w:szCs w:val="16"/>
          <w:lang w:val="en-GB"/>
        </w:rPr>
        <w:t>mobility from Partner Country HEIs to Programme Country enterprises</w:t>
      </w:r>
      <w:r w:rsidRPr="00CB488B">
        <w:rPr>
          <w:rFonts w:ascii="Verdana" w:hAnsi="Verdana"/>
          <w:sz w:val="16"/>
          <w:szCs w:val="16"/>
          <w:lang w:val="en-GB"/>
        </w:rPr>
        <w:t xml:space="preserve"> the last box should be duplicated to include </w:t>
      </w:r>
      <w:r w:rsidRPr="00CB488B">
        <w:rPr>
          <w:rFonts w:ascii="Verdana" w:hAnsi="Verdana" w:cs="Calibri"/>
          <w:sz w:val="16"/>
          <w:szCs w:val="16"/>
          <w:lang w:val="en-GB"/>
        </w:rPr>
        <w:t>the signature of the Programme Country HEI (the beneficiary) and the receiving organisation (four signatures in total).</w:t>
      </w: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196270F5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 Programme Countries.</w:t>
      </w:r>
    </w:p>
  </w:endnote>
  <w:endnote w:id="5">
    <w:p w14:paraId="5D72C5CD" w14:textId="77777777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A2E71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6EB5BAE8" w14:textId="715B8A94" w:rsidR="009F2721" w:rsidRPr="002A2E71" w:rsidRDefault="009F2721" w:rsidP="00CB488B">
      <w:pPr>
        <w:pStyle w:val="EndnoteText"/>
        <w:spacing w:after="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93056F" w:rsidRPr="00D00EE0">
        <w:rPr>
          <w:rFonts w:ascii="Verdana" w:hAnsi="Verdana" w:cs="Calibri"/>
          <w:sz w:val="16"/>
          <w:szCs w:val="16"/>
          <w:lang w:val="en-GB"/>
        </w:rPr>
        <w:t>Any</w:t>
      </w:r>
      <w:r w:rsidR="0093056F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3056F" w:rsidRPr="00F378F8">
        <w:rPr>
          <w:rFonts w:ascii="Verdana" w:hAnsi="Verdana" w:cs="Calibri"/>
          <w:sz w:val="16"/>
          <w:szCs w:val="16"/>
          <w:lang w:val="en-GB"/>
        </w:rPr>
        <w:t>Programme Country</w:t>
      </w:r>
      <w:r w:rsidR="0093056F" w:rsidRPr="00D00EE0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3056F">
        <w:rPr>
          <w:rFonts w:ascii="Verdana" w:hAnsi="Verdana" w:cs="Calibri"/>
          <w:sz w:val="16"/>
          <w:szCs w:val="16"/>
          <w:lang w:val="en-GB"/>
        </w:rPr>
        <w:t xml:space="preserve">enterprise or, more generally, any </w:t>
      </w:r>
      <w:r w:rsidR="0093056F" w:rsidRPr="00D00EE0">
        <w:rPr>
          <w:rFonts w:ascii="Verdana" w:hAnsi="Verdana" w:cs="Calibri"/>
          <w:sz w:val="16"/>
          <w:szCs w:val="16"/>
          <w:lang w:val="en-GB"/>
        </w:rPr>
        <w:t>public or private organisation active in the labour market or in the fields of education, training and youth</w:t>
      </w:r>
      <w:r w:rsidR="00F378F8">
        <w:rPr>
          <w:rFonts w:ascii="Verdana" w:hAnsi="Verdana" w:cs="Calibri"/>
          <w:sz w:val="16"/>
          <w:szCs w:val="16"/>
          <w:lang w:val="en-GB"/>
        </w:rPr>
        <w:t xml:space="preserve"> (</w:t>
      </w:r>
      <w:r w:rsidR="00F378F8" w:rsidRPr="00CB488B">
        <w:rPr>
          <w:rFonts w:ascii="Verdana" w:hAnsi="Verdana" w:cs="Calibri"/>
          <w:sz w:val="16"/>
          <w:szCs w:val="16"/>
          <w:lang w:val="en-GB"/>
        </w:rPr>
        <w:t>training of staff members from Programme Country HEIs in Partner Country non-academic partners is not eligible</w:t>
      </w:r>
      <w:r w:rsidR="00F378F8">
        <w:rPr>
          <w:rFonts w:ascii="Verdana" w:hAnsi="Verdana" w:cs="Calibri"/>
          <w:sz w:val="16"/>
          <w:szCs w:val="16"/>
          <w:lang w:val="en-GB"/>
        </w:rPr>
        <w:t xml:space="preserve">). </w:t>
      </w:r>
    </w:p>
  </w:endnote>
  <w:endnote w:id="7">
    <w:p w14:paraId="2A32932D" w14:textId="384AED6E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383F05" w:rsidRPr="002A2E71">
        <w:rPr>
          <w:rFonts w:ascii="Verdana" w:hAnsi="Verdana"/>
          <w:sz w:val="16"/>
          <w:szCs w:val="16"/>
          <w:lang w:val="en-GB"/>
        </w:rPr>
        <w:t xml:space="preserve">electronic </w:t>
      </w:r>
      <w:r w:rsidRPr="002A2E71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2A2E71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Partner Countries: the national legislation of the Programme Country)</w:t>
      </w:r>
      <w:r w:rsidRPr="002A2E71">
        <w:rPr>
          <w:rFonts w:ascii="Verdana" w:hAnsi="Verdana" w:cs="Calibri"/>
          <w:sz w:val="16"/>
          <w:szCs w:val="16"/>
          <w:lang w:val="en-GB"/>
        </w:rPr>
        <w:t>.</w:t>
      </w:r>
      <w:r w:rsidR="00BA3C63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BA3C63">
        <w:rPr>
          <w:rFonts w:ascii="Verdana" w:hAnsi="Verdana"/>
          <w:sz w:val="16"/>
          <w:szCs w:val="16"/>
          <w:lang w:val="en-GB"/>
        </w:rPr>
        <w:t xml:space="preserve">Certificates of attendance can be provided electronically or through any other means accessible to the staff member and the sending institution. </w:t>
      </w:r>
      <w:r w:rsidRPr="008F1CA2">
        <w:rPr>
          <w:rFonts w:ascii="Verdana" w:hAnsi="Verdana"/>
          <w:sz w:val="16"/>
          <w:szCs w:val="16"/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1F82F83E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48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8AF70" w14:textId="77777777" w:rsidR="0057250A" w:rsidRDefault="0057250A">
      <w:r>
        <w:separator/>
      </w:r>
    </w:p>
  </w:footnote>
  <w:footnote w:type="continuationSeparator" w:id="0">
    <w:p w14:paraId="06D01082" w14:textId="77777777" w:rsidR="0057250A" w:rsidRDefault="00572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6C040A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44D4922D" w:rsidR="00E01AAA" w:rsidRPr="00AD66BB" w:rsidRDefault="007561A1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D72C5C9" wp14:editId="1BA13226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29F8A9AF" w:rsidR="00506408" w:rsidRPr="00495B18" w:rsidRDefault="003E2D77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D72C5C7" wp14:editId="5CB7ACEB">
              <wp:simplePos x="0" y="0"/>
              <wp:positionH relativeFrom="column">
                <wp:posOffset>4358640</wp:posOffset>
              </wp:positionH>
              <wp:positionV relativeFrom="paragraph">
                <wp:posOffset>-522605</wp:posOffset>
              </wp:positionV>
              <wp:extent cx="1728470" cy="57086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72C5D1" w14:textId="54190190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2C5C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43.2pt;margin-top:-41.1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" filled="f" stroked="f">
              <v:textbox>
                <w:txbxContent>
                  <w:p w14:paraId="5D72C5D1" w14:textId="54190190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435221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D72C5D2" w14:textId="77777777" w:rsidR="007967A9" w:rsidRDefault="007A4430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D72C5D3" w14:textId="77777777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t’s name</w:t>
                    </w:r>
                  </w:p>
                  <w:p w14:paraId="5D72C5D4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FE5A03"/>
    <w:multiLevelType w:val="hybridMultilevel"/>
    <w:tmpl w:val="CE6C81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67F427F"/>
    <w:multiLevelType w:val="hybridMultilevel"/>
    <w:tmpl w:val="9F180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8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1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3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5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8"/>
  </w:num>
  <w:num w:numId="5">
    <w:abstractNumId w:val="21"/>
  </w:num>
  <w:num w:numId="6">
    <w:abstractNumId w:val="27"/>
  </w:num>
  <w:num w:numId="7">
    <w:abstractNumId w:val="43"/>
  </w:num>
  <w:num w:numId="8">
    <w:abstractNumId w:val="44"/>
  </w:num>
  <w:num w:numId="9">
    <w:abstractNumId w:val="25"/>
  </w:num>
  <w:num w:numId="10">
    <w:abstractNumId w:val="42"/>
  </w:num>
  <w:num w:numId="11">
    <w:abstractNumId w:val="40"/>
  </w:num>
  <w:num w:numId="12">
    <w:abstractNumId w:val="31"/>
  </w:num>
  <w:num w:numId="13">
    <w:abstractNumId w:val="38"/>
  </w:num>
  <w:num w:numId="14">
    <w:abstractNumId w:val="20"/>
  </w:num>
  <w:num w:numId="15">
    <w:abstractNumId w:val="26"/>
  </w:num>
  <w:num w:numId="16">
    <w:abstractNumId w:val="16"/>
  </w:num>
  <w:num w:numId="17">
    <w:abstractNumId w:val="22"/>
  </w:num>
  <w:num w:numId="18">
    <w:abstractNumId w:val="45"/>
  </w:num>
  <w:num w:numId="19">
    <w:abstractNumId w:val="34"/>
  </w:num>
  <w:num w:numId="20">
    <w:abstractNumId w:val="18"/>
  </w:num>
  <w:num w:numId="21">
    <w:abstractNumId w:val="29"/>
  </w:num>
  <w:num w:numId="22">
    <w:abstractNumId w:val="30"/>
  </w:num>
  <w:num w:numId="23">
    <w:abstractNumId w:val="33"/>
  </w:num>
  <w:num w:numId="24">
    <w:abstractNumId w:val="4"/>
  </w:num>
  <w:num w:numId="25">
    <w:abstractNumId w:val="7"/>
  </w:num>
  <w:num w:numId="26">
    <w:abstractNumId w:val="36"/>
  </w:num>
  <w:num w:numId="27">
    <w:abstractNumId w:val="17"/>
  </w:num>
  <w:num w:numId="28">
    <w:abstractNumId w:val="11"/>
  </w:num>
  <w:num w:numId="29">
    <w:abstractNumId w:val="39"/>
  </w:num>
  <w:num w:numId="30">
    <w:abstractNumId w:val="35"/>
  </w:num>
  <w:num w:numId="31">
    <w:abstractNumId w:val="24"/>
  </w:num>
  <w:num w:numId="32">
    <w:abstractNumId w:val="13"/>
  </w:num>
  <w:num w:numId="33">
    <w:abstractNumId w:val="37"/>
  </w:num>
  <w:num w:numId="34">
    <w:abstractNumId w:val="14"/>
  </w:num>
  <w:num w:numId="35">
    <w:abstractNumId w:val="15"/>
  </w:num>
  <w:num w:numId="36">
    <w:abstractNumId w:val="12"/>
  </w:num>
  <w:num w:numId="37">
    <w:abstractNumId w:val="9"/>
  </w:num>
  <w:num w:numId="38">
    <w:abstractNumId w:val="37"/>
  </w:num>
  <w:num w:numId="39">
    <w:abstractNumId w:val="46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 w:numId="44">
    <w:abstractNumId w:val="19"/>
  </w:num>
  <w:num w:numId="45">
    <w:abstractNumId w:val="32"/>
  </w:num>
  <w:num w:numId="46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0EF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2EC2"/>
    <w:rsid w:val="00204A7A"/>
    <w:rsid w:val="002067A1"/>
    <w:rsid w:val="002104BD"/>
    <w:rsid w:val="002115B6"/>
    <w:rsid w:val="00211C01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16FC1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A91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2730"/>
    <w:rsid w:val="003831A3"/>
    <w:rsid w:val="00383DB8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2D77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2B5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974AC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250A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1F0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50F5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285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056F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44B1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4AD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9A2"/>
    <w:rsid w:val="00C07B71"/>
    <w:rsid w:val="00C10400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4AA4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488B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0E7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78F8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72C545"/>
  <w15:docId w15:val="{DCF1299E-9949-4B2B-B096-5412036C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ext_x0020_date_x0020_of_x0020_delivery xmlns="cfd06d9f-862c-4359-9a69-c66ff689f26a" xsi:nil="true"/>
    <Final_x0020_date_x0020_of_x0020_delivery xmlns="cfd06d9f-862c-4359-9a69-c66ff689f26a">2018-01-14T23:00:00+00:00</Final_x0020_date_x0020_of_x0020_delivery>
    <Leader_x0020__x0028_unit_x0029_ xmlns="cfd06d9f-862c-4359-9a69-c66ff689f26a">A1/C3</Leader_x0020__x0028_unit_x0029_>
    <Leader_x0020__x0028_staff_x0020_member_x0029_ xmlns="cfd06d9f-862c-4359-9a69-c66ff689f26a" xsi:nil="true"/>
    <Year xmlns="cfd06d9f-862c-4359-9a69-c66ff689f26a">2018</Year>
    <_x0070_gc6 xmlns="cfd06d9f-862c-4359-9a69-c66ff689f26a" xsi:nil="true"/>
    <Document xmlns="cfd06d9f-862c-4359-9a69-c66ff689f26a">E+ Grant agreements (annexes II + charters)</Documen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21dbbb926fcade7a6204d3c40c64b3e8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a933158b593242978f7025cac54a1556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cfd06d9f-862c-4359-9a69-c66ff689f26a"/>
  </ds:schemaRefs>
</ds:datastoreItem>
</file>

<file path=customXml/itemProps2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12E0E7-679F-479B-8D63-C13CAB37A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DD1C56-1D43-4D66-B0BC-732E360D6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2</TotalTime>
  <Pages>3</Pages>
  <Words>377</Words>
  <Characters>2150</Characters>
  <Application>Microsoft Office Word</Application>
  <DocSecurity>0</DocSecurity>
  <PresentationFormat>Microsoft Word 11.0</PresentationFormat>
  <Lines>17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2522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Dijana Stilinović</cp:lastModifiedBy>
  <cp:revision>3</cp:revision>
  <cp:lastPrinted>2013-11-06T08:46:00Z</cp:lastPrinted>
  <dcterms:created xsi:type="dcterms:W3CDTF">2018-05-02T10:55:00Z</dcterms:created>
  <dcterms:modified xsi:type="dcterms:W3CDTF">2018-05-02T10:57:00Z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0x010100258AA79CEB83498886A3A0868112325000C1490CE060273747A60689B6E70012AE</vt:lpwstr>
  </property>
</Properties>
</file>